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30398A5E" w:rsidR="00983132" w:rsidRPr="007B7199" w:rsidRDefault="00F16962" w:rsidP="009874EB">
            <w:pPr>
              <w:pStyle w:val="Default0"/>
              <w:rPr>
                <w:rFonts w:asciiTheme="minorHAnsi" w:hAnsiTheme="minorHAnsi"/>
                <w:bCs/>
              </w:rPr>
            </w:pPr>
            <w:r w:rsidRPr="00F16962">
              <w:rPr>
                <w:sz w:val="22"/>
                <w:szCs w:val="22"/>
              </w:rPr>
              <w:t xml:space="preserve">Dodávka nezbytné síťové infrastruktury do datového centra NPK pro běh KIS NPK  a zvýšení úrovně ochrany perimetru počítačové sítě NPK - Firewally a </w:t>
            </w:r>
            <w:proofErr w:type="spellStart"/>
            <w:r w:rsidRPr="00F16962">
              <w:rPr>
                <w:sz w:val="22"/>
                <w:szCs w:val="22"/>
              </w:rPr>
              <w:t>SandBox</w:t>
            </w:r>
            <w:proofErr w:type="spellEnd"/>
            <w:r w:rsidRPr="00F16962">
              <w:rPr>
                <w:sz w:val="22"/>
                <w:szCs w:val="22"/>
              </w:rPr>
              <w:t xml:space="preserve"> 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  <w:bookmarkStart w:id="0" w:name="_GoBack"/>
            <w:bookmarkEnd w:id="0"/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5DA8B8C" w14:textId="77777777" w:rsidR="00927B6A" w:rsidRDefault="00927B6A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0D6D969" w14:textId="77777777" w:rsidR="00571CA2" w:rsidRDefault="00571CA2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768C56B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6A7DC1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83AEB7C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B0EBB">
      <w:headerReference w:type="default" r:id="rId8"/>
      <w:footerReference w:type="default" r:id="rId9"/>
      <w:pgSz w:w="11906" w:h="16838" w:code="9"/>
      <w:pgMar w:top="720" w:right="720" w:bottom="720" w:left="720" w:header="568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 w:val="20"/>
        <w:szCs w:val="22"/>
        <w:lang w:eastAsia="en-US"/>
      </w:rPr>
      <w:id w:val="1985344829"/>
      <w:docPartObj>
        <w:docPartGallery w:val="Page Numbers (Bottom of Page)"/>
        <w:docPartUnique/>
      </w:docPartObj>
    </w:sdtPr>
    <w:sdtEndPr/>
    <w:sdtContent>
      <w:p w14:paraId="613BDB98" w14:textId="77777777" w:rsidR="00F16962" w:rsidRPr="009F25AB" w:rsidRDefault="00F16962" w:rsidP="005238E1">
        <w:pPr>
          <w:pStyle w:val="Zpat"/>
          <w:spacing w:after="0" w:line="240" w:lineRule="auto"/>
          <w:rPr>
            <w:rFonts w:cs="Arial"/>
            <w:sz w:val="20"/>
          </w:rPr>
        </w:pPr>
        <w:r w:rsidRPr="009F25AB">
          <w:rPr>
            <w:rFonts w:cs="Arial"/>
            <w:sz w:val="20"/>
          </w:rPr>
          <w:t>Název projekt</w:t>
        </w:r>
        <w:r>
          <w:rPr>
            <w:rFonts w:cs="Arial"/>
            <w:sz w:val="20"/>
          </w:rPr>
          <w:t>ů“</w:t>
        </w:r>
        <w:r w:rsidRPr="009F25AB">
          <w:rPr>
            <w:rFonts w:cs="Arial"/>
            <w:sz w:val="20"/>
          </w:rPr>
          <w:t>: „</w:t>
        </w:r>
        <w:r w:rsidRPr="006B0C53">
          <w:rPr>
            <w:rFonts w:cs="Arial"/>
            <w:sz w:val="20"/>
          </w:rPr>
          <w:t>Ochrana proti nežádoucím aktivitám v síťovém prostředí elektronického informačního systému Nemocnice Pardubického kraje, a.s.</w:t>
        </w:r>
        <w:r w:rsidRPr="009F25AB">
          <w:rPr>
            <w:rFonts w:cs="Arial"/>
            <w:sz w:val="20"/>
          </w:rPr>
          <w:t>“</w:t>
        </w:r>
        <w:r>
          <w:rPr>
            <w:rFonts w:cs="Arial"/>
            <w:sz w:val="20"/>
          </w:rPr>
          <w:t xml:space="preserve">, číslo projektu: </w:t>
        </w:r>
        <w:r w:rsidRPr="006B0C53">
          <w:rPr>
            <w:rFonts w:cs="Arial"/>
            <w:sz w:val="20"/>
          </w:rPr>
          <w:t>CZ.06.3.05/0.0/0.0/15_011/0006964</w:t>
        </w:r>
        <w:r>
          <w:rPr>
            <w:rFonts w:cs="Arial"/>
            <w:sz w:val="20"/>
          </w:rPr>
          <w:t>, „</w:t>
        </w:r>
        <w:r w:rsidRPr="00C01155">
          <w:rPr>
            <w:rFonts w:cs="Arial"/>
            <w:sz w:val="20"/>
          </w:rPr>
          <w:t>Jednotný klinický informační systém NPK</w:t>
        </w:r>
        <w:r>
          <w:rPr>
            <w:rFonts w:cs="Arial"/>
            <w:sz w:val="20"/>
          </w:rPr>
          <w:t xml:space="preserve">“, číslo projektu: </w:t>
        </w:r>
        <w:r w:rsidRPr="00C01155">
          <w:rPr>
            <w:rFonts w:cs="Arial"/>
            <w:sz w:val="20"/>
          </w:rPr>
          <w:t>CZ.06.3.05/0.0/0.0/16_034/0005195</w:t>
        </w:r>
        <w:r>
          <w:rPr>
            <w:rFonts w:cs="Arial"/>
            <w:sz w:val="20"/>
          </w:rPr>
          <w:t xml:space="preserve">.                                                                                             </w:t>
        </w:r>
      </w:p>
      <w:p w14:paraId="7237B3B6" w14:textId="7F855B40" w:rsidR="00F03B00" w:rsidRPr="009B0EBB" w:rsidRDefault="00F16962" w:rsidP="005238E1">
        <w:pPr>
          <w:pStyle w:val="Zpat"/>
          <w:spacing w:after="0" w:line="240" w:lineRule="auto"/>
          <w:rPr>
            <w:rFonts w:asciiTheme="minorHAnsi" w:eastAsiaTheme="minorHAnsi" w:hAnsiTheme="minorHAnsi" w:cs="Arial"/>
            <w:sz w:val="20"/>
            <w:szCs w:val="22"/>
            <w:lang w:eastAsia="en-US"/>
          </w:rPr>
        </w:pPr>
        <w:r w:rsidRPr="009F25AB">
          <w:rPr>
            <w:rFonts w:cs="Arial"/>
            <w:b/>
            <w:sz w:val="20"/>
          </w:rPr>
          <w:t>T</w:t>
        </w:r>
        <w:r>
          <w:rPr>
            <w:rFonts w:cs="Arial"/>
            <w:b/>
            <w:sz w:val="20"/>
          </w:rPr>
          <w:t xml:space="preserve">yto </w:t>
        </w:r>
        <w:r w:rsidRPr="009F25AB">
          <w:rPr>
            <w:rFonts w:cs="Arial"/>
            <w:b/>
            <w:sz w:val="20"/>
          </w:rPr>
          <w:t>projekt</w:t>
        </w:r>
        <w:r>
          <w:rPr>
            <w:rFonts w:cs="Arial"/>
            <w:b/>
            <w:sz w:val="20"/>
          </w:rPr>
          <w:t>y</w:t>
        </w:r>
        <w:r w:rsidRPr="009F25AB">
          <w:rPr>
            <w:rFonts w:cs="Arial"/>
            <w:b/>
            <w:sz w:val="20"/>
          </w:rPr>
          <w:t xml:space="preserve"> j</w:t>
        </w:r>
        <w:r>
          <w:rPr>
            <w:rFonts w:cs="Arial"/>
            <w:b/>
            <w:sz w:val="20"/>
          </w:rPr>
          <w:t>sou</w:t>
        </w:r>
        <w:r w:rsidRPr="009F25AB">
          <w:rPr>
            <w:rFonts w:cs="Arial"/>
            <w:b/>
            <w:sz w:val="20"/>
          </w:rPr>
          <w:t xml:space="preserve"> spolufinancován</w:t>
        </w:r>
        <w:r>
          <w:rPr>
            <w:rFonts w:cs="Arial"/>
            <w:b/>
            <w:sz w:val="20"/>
          </w:rPr>
          <w:t>y</w:t>
        </w:r>
        <w:r w:rsidRPr="009F25AB">
          <w:rPr>
            <w:rFonts w:cs="Arial"/>
            <w:b/>
            <w:sz w:val="20"/>
          </w:rPr>
          <w:t xml:space="preserve"> Evropskou unií</w:t>
        </w:r>
        <w:r>
          <w:rPr>
            <w:rFonts w:cs="Arial"/>
            <w:b/>
            <w:sz w:val="20"/>
          </w:rPr>
          <w:t xml:space="preserve"> z Evropského fondu pro regionální rozvoj</w:t>
        </w:r>
        <w:r w:rsidRPr="009F25AB">
          <w:rPr>
            <w:rFonts w:cs="Arial"/>
            <w:b/>
            <w:sz w:val="20"/>
          </w:rPr>
          <w:t>.</w:t>
        </w:r>
        <w:r>
          <w:rPr>
            <w:rFonts w:cs="Arial"/>
            <w:b/>
            <w:sz w:val="20"/>
          </w:rPr>
          <w:t xml:space="preserve">                                  </w:t>
        </w:r>
        <w:r w:rsidRPr="009C3575">
          <w:rPr>
            <w:rFonts w:cs="Arial"/>
            <w:sz w:val="20"/>
          </w:rPr>
          <w:t xml:space="preserve">Stránka </w:t>
        </w:r>
        <w:r w:rsidRPr="00913B7F">
          <w:rPr>
            <w:rFonts w:cs="Arial"/>
            <w:b/>
            <w:sz w:val="20"/>
          </w:rPr>
          <w:fldChar w:fldCharType="begin"/>
        </w:r>
        <w:r w:rsidRPr="00617AE6">
          <w:rPr>
            <w:rFonts w:cs="Arial"/>
            <w:b/>
            <w:sz w:val="20"/>
          </w:rPr>
          <w:instrText>PAGE   \* MERGEFORMAT</w:instrText>
        </w:r>
        <w:r w:rsidRPr="00913B7F">
          <w:rPr>
            <w:rFonts w:cs="Arial"/>
            <w:b/>
            <w:sz w:val="20"/>
          </w:rPr>
          <w:fldChar w:fldCharType="separate"/>
        </w:r>
        <w:r w:rsidR="001641AA">
          <w:rPr>
            <w:rFonts w:cs="Arial"/>
            <w:b/>
            <w:noProof/>
            <w:sz w:val="20"/>
          </w:rPr>
          <w:t>- 1 -</w:t>
        </w:r>
        <w:r w:rsidRPr="00913B7F">
          <w:rPr>
            <w:rFonts w:cs="Arial"/>
            <w:b/>
            <w:sz w:val="20"/>
          </w:rPr>
          <w:fldChar w:fldCharType="end"/>
        </w:r>
        <w:r w:rsidRPr="009C3575">
          <w:rPr>
            <w:rFonts w:cs="Arial"/>
            <w:sz w:val="20"/>
          </w:rPr>
          <w:t xml:space="preserve">  </w:t>
        </w:r>
        <w:r w:rsidR="009B0EBB"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</w:t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572BF2FE" w:rsidR="004D7EEE" w:rsidRDefault="009B0EBB" w:rsidP="004D7EEE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218ACD" wp14:editId="404A8101">
          <wp:simplePos x="0" y="0"/>
          <wp:positionH relativeFrom="margin">
            <wp:posOffset>5019675</wp:posOffset>
          </wp:positionH>
          <wp:positionV relativeFrom="paragraph">
            <wp:posOffset>247650</wp:posOffset>
          </wp:positionV>
          <wp:extent cx="1676400" cy="448656"/>
          <wp:effectExtent l="0" t="0" r="0" b="8890"/>
          <wp:wrapNone/>
          <wp:docPr id="116" name="Obrázek 11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3E87655" wp14:editId="537A81AA">
          <wp:extent cx="5067300" cy="837270"/>
          <wp:effectExtent l="0" t="0" r="0" b="1270"/>
          <wp:docPr id="117" name="Obrázek 117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5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1F66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C9D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41AA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4D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4C2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38E1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1CA2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A51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5F92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4EB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0EBB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4EE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20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5F43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6962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2D65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5633"/>
    <o:shapelayout v:ext="edit">
      <o:idmap v:ext="edit" data="1"/>
    </o:shapelayout>
  </w:shapeDefaults>
  <w:decimalSymbol w:val=","/>
  <w:listSeparator w:val=";"/>
  <w14:docId w14:val="37B9E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0ADB7-20A5-4A47-95E3-FF3A1500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2019-07-25T06:48:00Z</dcterms:created>
  <dcterms:modified xsi:type="dcterms:W3CDTF">2019-10-21T16:41:00Z</dcterms:modified>
</cp:coreProperties>
</file>